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D3" w:rsidRDefault="007B1BD3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1BD3" w:rsidRPr="007B1BD3" w:rsidRDefault="007B1BD3" w:rsidP="007B1BD3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sz w:val="28"/>
          <w:szCs w:val="24"/>
        </w:rPr>
        <w:t>Приложение № 1 к ООП ООО</w:t>
      </w: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7B1BD3" w:rsidRPr="007B1BD3" w:rsidRDefault="007B1BD3" w:rsidP="007B1BD3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B1BD3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7</w:t>
      </w:r>
      <w:r w:rsidRPr="007B1BD3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7B1BD3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7B1BD3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7B1BD3" w:rsidRPr="007B1BD3" w:rsidRDefault="007B1BD3" w:rsidP="007B1BD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  <w:bookmarkStart w:id="0" w:name="_GoBack"/>
      <w:bookmarkEnd w:id="0"/>
    </w:p>
    <w:p w:rsidR="007B1BD3" w:rsidRPr="007B1BD3" w:rsidRDefault="007B1BD3" w:rsidP="007B1B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7B1BD3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7B1BD3">
        <w:rPr>
          <w:rFonts w:ascii="Calibri" w:eastAsia="Calibri" w:hAnsi="Calibri" w:cs="Times New Roman"/>
          <w:sz w:val="20"/>
          <w:szCs w:val="20"/>
        </w:rPr>
        <w:t xml:space="preserve"> </w:t>
      </w:r>
      <w:r w:rsidRPr="007B1BD3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B1BD3" w:rsidRDefault="007B1BD3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184B" w:rsidRPr="0005041E" w:rsidRDefault="008B41E6" w:rsidP="00F91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класс. Геометрия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«</w:t>
      </w:r>
      <w:r w:rsidRPr="00804F3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Начальные геометрические сведения</w:t>
      </w:r>
      <w:r w:rsidRPr="00804F35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804F35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</w:t>
      </w:r>
      <w:proofErr w:type="spellStart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госстандарта</w:t>
      </w:r>
      <w:proofErr w:type="spellEnd"/>
      <w:r w:rsidRPr="00804F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теме </w:t>
      </w:r>
      <w:r w:rsidRPr="00804F3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«Начальные геометрические     сведения»:</w:t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знание определения геометрических фигур;</w:t>
      </w:r>
    </w:p>
    <w:p w:rsidR="00F9184B" w:rsidRPr="00804F35" w:rsidRDefault="00F9184B" w:rsidP="00F918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-знание определение вертикальных и смежных углов и их свойств, определение биссектрисы угла;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04F3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В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и  К  лежат на одной прямой.  Известно, что ВК = 17 см,  КС = 25 см.  Какой может быть длина отрезка ВС?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DCB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148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биссектриса этого угла. Найдите угол ВСК.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3.Сумма вертикальных углов МОЕ, РОК, образованных при пересечении прямых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 и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 равна 198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МОР.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56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В проведены три луча: ВМ, В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ВК. Найдите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NBK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5" DrawAspect="Content" ObjectID="_1756579709" r:id="rId6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84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6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6" DrawAspect="Content" ObjectID="_1756579710" r:id="rId7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МВК = 22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804F35" w:rsidTr="00804F35">
        <w:tc>
          <w:tcPr>
            <w:tcW w:w="9571" w:type="dxa"/>
          </w:tcPr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1.Три </w:t>
            </w: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 М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К  лежат на одной прямой.  Известно, что   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 см, 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18 см.  Каким может быть расстояние МК?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 126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СМ – биссектриса этого угла. Найдите угол МС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3.Сумма вертикальных углов АОВ  и  СОК, образованных при пересечении прямых АК  и  ВС  равна 108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Найдите угол ВОК.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 помощью транспортира начертите угол, равный 132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проведите биссектрису смежного с ним угла.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5.Из точки М проведены три луча: МО, М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МК. Чему равен угол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NMK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7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7" DrawAspect="Content" ObjectID="_1756579711" r:id="rId8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OMN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78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28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8" DrawAspect="Content" ObjectID="_1756579712" r:id="rId9"/>
              </w:objec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ОМК = 30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9184B" w:rsidRPr="00804F35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04F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804F35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804F35" w:rsidTr="00804F35">
        <w:tc>
          <w:tcPr>
            <w:tcW w:w="675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</w:t>
            </w:r>
            <w:proofErr w:type="gram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-ложение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точек на прямой.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 отрезка.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31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Аксиома   расположения точки на прямой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2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длины отрезка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градусной меры угла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понятия угол, биссектрисы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804F35" w:rsidTr="00804F35">
        <w:trPr>
          <w:trHeight w:val="24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0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96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величины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-лов, образованных при пересечении двух прямых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смежных углов и вертикальных углов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2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 смежных углов и вертикальных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75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24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построе-ние</w:t>
            </w:r>
            <w:proofErr w:type="spellEnd"/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угла, заданной градусной меры</w:t>
            </w: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21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смежного угла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угла заданной градус-ной меры с помощью транспортира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30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градусной меры смежного угла и его построение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29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биссектрисы угла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178"/>
        </w:trPr>
        <w:tc>
          <w:tcPr>
            <w:tcW w:w="675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на </w:t>
            </w:r>
            <w:proofErr w:type="spellStart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>нахож-дение</w:t>
            </w:r>
            <w:proofErr w:type="spellEnd"/>
            <w:r w:rsidRPr="00804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градусной меры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804F35" w:rsidTr="00804F35">
        <w:trPr>
          <w:trHeight w:val="153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построения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404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аксиомы об измерении углов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17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804F35" w:rsidTr="00804F35">
        <w:trPr>
          <w:trHeight w:val="260"/>
        </w:trPr>
        <w:tc>
          <w:tcPr>
            <w:tcW w:w="675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ответа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804F35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804F35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4F3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1-10 баллов   – «2»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16-19 балов   – «4»</w:t>
      </w:r>
    </w:p>
    <w:p w:rsidR="00F9184B" w:rsidRPr="00804F35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4F35">
        <w:rPr>
          <w:rFonts w:ascii="Times New Roman" w:eastAsia="Calibri" w:hAnsi="Times New Roman" w:cs="Times New Roman"/>
          <w:sz w:val="24"/>
          <w:szCs w:val="24"/>
        </w:rPr>
        <w:t>20-21 балл     – «5»</w:t>
      </w: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455744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равенства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равенства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тругольников</w:t>
      </w:r>
      <w:proofErr w:type="spellEnd"/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70582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Стороны треугольника равны 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7,5 </w:t>
            </w:r>
            <w:proofErr w:type="gramStart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см,  6</w:t>
            </w:r>
            <w:proofErr w:type="gramEnd"/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см,  4,5 см . Вычислите периметр треугольника.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Каждый из отрезков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 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CD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рисунке точкой  О делится пополам. Докажите,  треугольники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DAO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равны.</w:t>
            </w: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3360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23495</wp:posOffset>
                  </wp:positionV>
                  <wp:extent cx="2647315" cy="909320"/>
                  <wp:effectExtent l="0" t="0" r="635" b="508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909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Внешние углы в двух вершинах треугольника равны 110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160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каждый угол треугольника.</w:t>
            </w:r>
          </w:p>
          <w:p w:rsidR="00F9184B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Луч АК – биссектриса угла А. На сторонах угла А отмечены точки В и С так, что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29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29" DrawAspect="Content" ObjectID="_1756579713" r:id="rId11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АКВ = </w:t>
            </w:r>
            <w:r w:rsidRPr="00256D5C"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eastAsia="ar-SA"/>
              </w:rPr>
              <w:object w:dxaOrig="260" w:dyaOrig="240">
                <v:shape id="_x0000_i1030" type="#_x0000_t75" style="width:15.75pt;height:15pt" o:ole="" filled="t">
                  <v:fill color2="black"/>
                  <v:imagedata r:id="rId5" o:title=""/>
                </v:shape>
                <o:OLEObject Type="Embed" ProgID="Equation.3" ShapeID="_x0000_i1030" DrawAspect="Content" ObjectID="_1756579714" r:id="rId12"/>
              </w:objec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АКС.  Докажите, что АВ = АС.</w:t>
            </w:r>
          </w:p>
          <w:p w:rsidR="00F9184B" w:rsidRPr="00804F35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сторонах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отмечены точки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proofErr w:type="gram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так, что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М =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Точка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лежит внутри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РК = РМ 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Докажите, что луч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 –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биссектриса угла 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/>
              </w:rPr>
              <w:t>D</w:t>
            </w:r>
            <w:r w:rsidRPr="00256D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 . 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1.Стороны треугольника равны  5,5 см,  8 см,  12,5 см. Вычислите периметр треугольника. 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2.Каждый из отрезков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  и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рисунке точкой  О делится пополам. Докажите, что треугольники С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DBO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равны.</w:t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64384" behindDoc="0" locked="0" layoutInCell="1" allowOverlap="1">
                  <wp:simplePos x="0" y="0"/>
                  <wp:positionH relativeFrom="column">
                    <wp:posOffset>1427480</wp:posOffset>
                  </wp:positionH>
                  <wp:positionV relativeFrom="paragraph">
                    <wp:posOffset>10795</wp:posOffset>
                  </wp:positionV>
                  <wp:extent cx="1470025" cy="1447165"/>
                  <wp:effectExtent l="0" t="0" r="0" b="635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144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4F35" w:rsidRDefault="00804F35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455744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3.Внешние углы в двух вершинах треугольника равны 120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150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третий внешний угол треугольника.</w:t>
            </w:r>
          </w:p>
          <w:p w:rsidR="00F9184B" w:rsidRPr="00804F35" w:rsidRDefault="00F9184B" w:rsidP="00804F3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4.Луч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AD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биссектриса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сторонах угла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отмечены точки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так, что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1" type="#_x0000_t75" style="width:12.75pt;height:12pt" o:ole="">
                  <v:imagedata r:id="rId14" o:title=""/>
                </v:shape>
                <o:OLEObject Type="Embed" ProgID="Equation.3" ShapeID="_x0000_i1031" DrawAspect="Content" ObjectID="_1756579715" r:id="rId15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=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60" w:dyaOrig="240">
                <v:shape id="_x0000_i1032" type="#_x0000_t75" style="width:12.75pt;height:12pt" o:ole="">
                  <v:imagedata r:id="rId16" o:title=""/>
                </v:shape>
                <o:OLEObject Type="Embed" ProgID="Equation.3" ShapeID="_x0000_i1032" DrawAspect="Content" ObjectID="_1756579716" r:id="rId17"/>
              </w:objec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 .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</w:t>
            </w:r>
            <w:r w:rsidRPr="00455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АВ = АС 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5.На сторонах угла А отмечены точки М и К так, </w:t>
            </w:r>
            <w:proofErr w:type="gramStart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 АМ</w:t>
            </w:r>
            <w:proofErr w:type="gramEnd"/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АК.  Известно, что точка Р </w:t>
            </w:r>
            <w:r w:rsidRPr="00455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лежит внутри угла А и РК = РМ.  Докажите, что АВ = АС.</w:t>
            </w: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на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периметр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формулы периметра треугольника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 на  </w:t>
            </w:r>
            <w:proofErr w:type="spellStart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</w:t>
            </w:r>
            <w:proofErr w:type="spellEnd"/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равенства двух элементов, входящих в треугольники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понятия угол, биссектрисы угла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1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нахождение внешнего угла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внешнего угла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4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внешнего угла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свойства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свойств углов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9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 равенства двух сторон.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чертежа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угла и его биссектрисы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равенства сторон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на доказательство.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ризнака равенства треугольников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угла и его биссектрисы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на основании доказанного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пути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AA3564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19-21 балл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1211CF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22-24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«</w:t>
      </w:r>
      <w:r w:rsidRPr="00782B31">
        <w:rPr>
          <w:rFonts w:ascii="Times New Roman" w:eastAsia="Calibri" w:hAnsi="Times New Roman" w:cs="Times New Roman"/>
          <w:b/>
          <w:bCs/>
          <w:sz w:val="24"/>
          <w:szCs w:val="24"/>
        </w:rPr>
        <w:t>Признаки  равенства прямоугольных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внешнего угла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proofErr w:type="spellEnd"/>
      <w:proofErr w:type="gramEnd"/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медианы и биссектрисы  равнобедренного треугольника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знания и умения применять при решении задач свойства катета, противолежащего углу в 30</w:t>
      </w:r>
      <w:r w:rsidRPr="00782B3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782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-з</w:t>
      </w:r>
      <w:r w:rsidRPr="00E92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 применение признака равенства  прямоугольных треугольников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вершине равнобедренного треугольника равен 75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основании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9184B" w:rsidRPr="00256D5C" w:rsidRDefault="00F9184B" w:rsidP="00804F3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боковая сторона  2 раза больше основания. Найди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15 см.</w:t>
            </w:r>
          </w:p>
          <w:p w:rsidR="00F9184B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 прямоугольный треугольник XYZ, где YZ гипотенуза. Внешний угол при вершине Z равен 120°, сторона XY равна 7 см. Чему равна длина гипотенузы? 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4501515</wp:posOffset>
                  </wp:positionH>
                  <wp:positionV relativeFrom="paragraph">
                    <wp:posOffset>448310</wp:posOffset>
                  </wp:positionV>
                  <wp:extent cx="1533525" cy="1332865"/>
                  <wp:effectExtent l="0" t="0" r="9525" b="635"/>
                  <wp:wrapSquare wrapText="bothSides"/>
                  <wp:docPr id="15" name="Рисунок 15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32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равнобедренном треугольнике KLM, на основании KM указана точка P. От этой точки проведены перпендикуляры к двум боковым сторонам, соответственно PA и PB. Докажите, что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</w:t>
            </w:r>
            <w:r w:rsidRPr="007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биссектриса треугольника  KLM, если КА=МВ. </w:t>
            </w:r>
          </w:p>
          <w:p w:rsidR="00F9184B" w:rsidRPr="0005041E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равнобедренный треугольник ABC. Известн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что угол ABE равен углу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CBD.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</w:t>
            </w:r>
            <w:proofErr w:type="spellEnd"/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треугольник DBE является равнобедренным треугольником. Найдите угол AEB, если известно, что угол BDE равен 65°.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при основании  равнобедренного треугольника равен 55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Найдите угол при вершине.</w:t>
            </w:r>
          </w:p>
          <w:p w:rsidR="00F9184B" w:rsidRPr="00256D5C" w:rsidRDefault="00F9184B" w:rsidP="00804F3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равнобедренном треугольнике основание  3 раза меньше боковой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ы. Найдите стороны треугольника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если периметр равен 21 см.</w:t>
            </w:r>
          </w:p>
          <w:p w:rsidR="00F9184B" w:rsidRPr="00256D5C" w:rsidRDefault="00F9184B" w:rsidP="00804F35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прямоугольный треугольник CDE, где DE гипотенуза. Внешний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при вершине E равен 120°,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CD равна 5 см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Чему равна длина гипотенузы? </w:t>
            </w:r>
          </w:p>
          <w:p w:rsidR="00F9184B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283210</wp:posOffset>
                  </wp:positionV>
                  <wp:extent cx="1428750" cy="1238250"/>
                  <wp:effectExtent l="0" t="0" r="0" b="0"/>
                  <wp:wrapSquare wrapText="bothSides"/>
                  <wp:docPr id="18" name="Рисунок 18" descr="Треуголь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реуголь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равнобедренном треугольнике CDE, на основании CE указана точка N. От этой точки проведены перпенди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куляры к двум боковым сторонам </w:t>
            </w:r>
          </w:p>
          <w:p w:rsidR="00F9184B" w:rsidRPr="00256D5C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 и NB</w:t>
            </w: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Докажите, что 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DN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медиана</w:t>
            </w:r>
            <w:r w:rsidR="0080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 CDE, если DA=DB. </w:t>
            </w:r>
          </w:p>
          <w:p w:rsidR="00F9184B" w:rsidRPr="0005041E" w:rsidRDefault="00F9184B" w:rsidP="00804F3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равнобедренный треугольник MNP. Известно,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угол MND равен углу ENP. </w:t>
            </w:r>
            <w:r w:rsidRPr="00256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треугольник DNE является равнобедренным треугольником. Найдите угол MDN, если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вестно, что угол MEN равен 70°.</w:t>
            </w:r>
          </w:p>
        </w:tc>
      </w:tr>
    </w:tbl>
    <w:p w:rsidR="00F9184B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8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углов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57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 на нахождение 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 равнобедренного треугольника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элементов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формулы периметра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3.С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оставление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4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Решение уравнения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ответа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нахождение элементов прямоугольного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1.Понятие внешнего угла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2.Знание и применение свойств 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острых углов прямоугольного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D90069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применение свойства катета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, противолежащего углу в 30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28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равенства двух сторон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онятие перпендикуляра </w:t>
            </w:r>
            <w:proofErr w:type="gramStart"/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к  прямой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31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признака равенства  прямоугольных треугольников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4.Д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оказательство равенства сторон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медианы и биссектрисы 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62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AA">
              <w:rPr>
                <w:rFonts w:ascii="Times New Roman" w:eastAsia="Calibri" w:hAnsi="Times New Roman" w:cs="Times New Roman"/>
                <w:sz w:val="24"/>
                <w:szCs w:val="24"/>
              </w:rPr>
              <w:t>Задача на доказательство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1.П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остроение чертежа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внешнего угла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нание и применение свойства углов при основании равнобедренного треугольника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5.В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ыбор рационального пути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9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84B" w:rsidRPr="00256D5C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6.З</w:t>
            </w:r>
            <w:r w:rsidRPr="00256D5C">
              <w:rPr>
                <w:rFonts w:ascii="Times New Roman" w:eastAsia="Times New Roman" w:hAnsi="Times New Roman" w:cs="Times New Roman"/>
                <w:lang w:eastAsia="ru-RU"/>
              </w:rPr>
              <w:t>апись решения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1-12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13-18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19-24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25-26 баллов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256D5C" w:rsidRDefault="00F9184B" w:rsidP="00F9184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>трольная работа №4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Pr="0005041E">
        <w:rPr>
          <w:rFonts w:ascii="Times New Roman" w:eastAsia="Calibri" w:hAnsi="Times New Roman" w:cs="Times New Roman"/>
          <w:b/>
          <w:sz w:val="24"/>
          <w:szCs w:val="24"/>
        </w:rPr>
        <w:t>Признаки параллельности прямых. Сумма углов треугольника».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признаков и свойств параллельности прямых;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теоремы о сумме углов треугольника;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свойств равнобедренного треугольника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3377565</wp:posOffset>
                  </wp:positionH>
                  <wp:positionV relativeFrom="paragraph">
                    <wp:posOffset>55880</wp:posOffset>
                  </wp:positionV>
                  <wp:extent cx="2389505" cy="1529715"/>
                  <wp:effectExtent l="0" t="0" r="0" b="0"/>
                  <wp:wrapSquare wrapText="bothSides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529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1.Параллельные прямые а и в пересечены </w:t>
            </w:r>
          </w:p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1=122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равнобедренном треугольнике 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основанием МК, внешний угол при            вершине N равен 170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равнобедренном треугольнике боковая сторона в два раза больше основания, а периметр равен 20 см. Найти стороны треугольника.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 = 14см, отрезок ВД-   медиана, а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 =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СД,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АВС.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114935</wp:posOffset>
                  </wp:positionV>
                  <wp:extent cx="1728470" cy="773430"/>
                  <wp:effectExtent l="0" t="0" r="5080" b="7620"/>
                  <wp:wrapSquare wrapText="bothSides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47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5.Прямые ВС и АД параллельны, ВС=АД. 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▲АВС= ▲СДА.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50800</wp:posOffset>
                  </wp:positionV>
                  <wp:extent cx="2363470" cy="1436370"/>
                  <wp:effectExtent l="0" t="0" r="0" b="0"/>
                  <wp:wrapSquare wrapText="bothSides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43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1.Параллельные прямые а и в пересечены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с. Угол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1= 78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Найдите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 равнобедренном треугольнике АВС с основанием АС, внешний угол при вершине С равен 130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углы при основании.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равнобедренном треугольнике основание в три раза меньше боковой стороны, а периметр равен 28 см. Найти стороны треугольника.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3796665</wp:posOffset>
                  </wp:positionH>
                  <wp:positionV relativeFrom="paragraph">
                    <wp:posOffset>375285</wp:posOffset>
                  </wp:positionV>
                  <wp:extent cx="1616075" cy="1021715"/>
                  <wp:effectExtent l="0" t="0" r="3175" b="6985"/>
                  <wp:wrapSquare wrapText="bothSides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1021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 равнобедренном треугольнике АВС с основанием АС, проведена высота ВД. Отрезок ДС = 6см, а 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ДСВ = 38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Найди АС и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  <w:t>ے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АВД.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80" w:dyaOrig="340">
                <v:shape id="_x0000_i1033" type="#_x0000_t75" style="width:9pt;height:17.25pt" o:ole="">
                  <v:imagedata r:id="rId24" o:title=""/>
                </v:shape>
                <o:OLEObject Type="Embed" ProgID="Equation.3" ShapeID="_x0000_i1033" DrawAspect="Content" ObjectID="_1756579717" r:id="rId25"/>
              </w:objec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Отрезки АВ и СД пересекаются в точке О,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причем АО= ВО, СО=ОД. Докажите, что 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прямая ВС параллельна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 АД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804F35" w:rsidRDefault="00F9184B" w:rsidP="0080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6C7758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Балл за выполнение проверяемо-</w:t>
            </w:r>
            <w:proofErr w:type="spellStart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</w:t>
            </w:r>
            <w:proofErr w:type="spellEnd"/>
            <w:r w:rsidRPr="006C775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углов, образованных при пересечении двух прямых секущей.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о вертикальных углах.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параллельных прямых.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параллельных прямых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внешнего угла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при основании в равнобедренном треугольнике.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теоремы о внешнем угле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равнобедренного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равнобед-ренного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составлять уравнение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решать уравнение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неизвестных элементов в равнобедренном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биссектрисы треугольника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 равнобедренного треугольника, проведенной к основанию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свойства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биссек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-рисы при решении задачи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доказательство параллельности прямых.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равенства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6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84534C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Контрольная работа №5             </w:t>
      </w:r>
      <w:r w:rsidR="00804F35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«Окружность. Геометрические построения».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окружность и ее элементы;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центральные углы;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двух окружностей;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взаимное расположение прямой и окружности. </w:t>
      </w: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внешним образом. Найти расстояние между их центрами.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15 равных частей.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3.АВ и СД – диаметры окружности с центром в точке О. Докажите, что хорды АС и ВД равны и параллельны.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ВАС равен 75 градусов. Чему равен угол АОВ?</w:t>
            </w:r>
          </w:p>
          <w:p w:rsidR="00F9184B" w:rsidRPr="005702DA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2 раза больше, чем угол СОВ. Найдите углы АОС и СОВ.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1.Окружности с радиусами 8см и 12 см касаются внутренним образом. Найти расстояние между их центрами.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2.Найдите градусную меру дуги, если окружность разделена на 12 равных частей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3.АК и СР – диаметры окружности с центром в точке О. Докажите, что хорды АР и КС равны и параллельны.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4.АС-касательная, а АВ- хорда окружности с центром в точке О, угол АОВ равен 70 градусов. Чему равен угол ВАС?</w:t>
            </w:r>
          </w:p>
          <w:p w:rsidR="00F9184B" w:rsidRPr="005702DA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5.АВ – диаметр окружности с центром в точке О, ВС - хорда. Известно, что угол АОС в 3 раза меньше, чем угол СОВ. Найдите углы АОС и СОВ.</w:t>
            </w: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F35" w:rsidRDefault="00804F35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расс-тояния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цент-рами окружностей при внешнем и внутреннем касании.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о видах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каса-ния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нахождении расстояния между центрами окружностей.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градусной меры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градусной меры полного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1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дуги окружности.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градусную меру дуги.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равенства хорд и их параллельности.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признаков равенства треугольников.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параллельности прямых.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 углов.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касательной к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свойства касательной.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центральных углов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определения центрального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0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и решать уравнение.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35" w:rsidRDefault="00804F35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№6                                     «Решение задач на построение».</w:t>
      </w:r>
    </w:p>
    <w:p w:rsidR="00F9184B" w:rsidRPr="0005041E" w:rsidRDefault="00F9184B" w:rsidP="00F91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темам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задачи на построение;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-этапы решения задач на построение.</w:t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1.Разделите отрезок на две равные части.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угол. Постройте его биссектрису.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треугольник МРК с тупым углом Р. Постройте высоту КА.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 треугольник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трем сторонам: а=5см,в=4см,с=3см.</w:t>
            </w:r>
          </w:p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5.Через точку, лежащую внутри данного угла, проведите прямую, отсекающую равные отрезки на сторонах угла.</w:t>
            </w: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c>
          <w:tcPr>
            <w:tcW w:w="9571" w:type="dxa"/>
          </w:tcPr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F9184B" w:rsidRPr="0005041E" w:rsidTr="00804F35">
        <w:tc>
          <w:tcPr>
            <w:tcW w:w="9571" w:type="dxa"/>
          </w:tcPr>
          <w:p w:rsidR="00F9184B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1.Дан отрезок АВ. Постройте окружность, для которой отрезок АВ является диаметром.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2.Начертите произвольный треугольник АВС. Постройте биссектрису АМ.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3.Начертите прямоугольный треугольник АВС с прямым углом С. Постройте высоту СК.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4.Постройте равнобедренный треугольник по основанию и углу при основании.</w:t>
            </w:r>
          </w:p>
          <w:p w:rsidR="00F9184B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прямая, перпендикулярная биссектрисе угла, отсекает равные отрезки на его сторонах.</w:t>
            </w:r>
          </w:p>
          <w:p w:rsidR="00F9184B" w:rsidRPr="0005041E" w:rsidRDefault="00F9184B" w:rsidP="00804F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9184B" w:rsidRPr="0005041E" w:rsidRDefault="00F9184B" w:rsidP="00F91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F9184B" w:rsidRPr="0005041E" w:rsidTr="00804F35">
        <w:tc>
          <w:tcPr>
            <w:tcW w:w="675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Деление отрезка на  равные части.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алгоритма построения середины отрезка.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31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решении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2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20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биссектрисы угла.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алгоритма построения биссектрисы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409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алгоритма при построении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2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19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перпендикуляра к отрезку.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алгоритма построения перпендикуляра к отрезку.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F9184B" w:rsidRPr="0005041E" w:rsidTr="00804F35">
        <w:trPr>
          <w:trHeight w:val="227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алгоритма при построении перпендикуляра.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275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471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0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свойств  при выполнении построений.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3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этапов построения.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184B" w:rsidRPr="0005041E" w:rsidTr="00804F35">
        <w:trPr>
          <w:trHeight w:val="306"/>
        </w:trPr>
        <w:tc>
          <w:tcPr>
            <w:tcW w:w="675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применение геометрического места точек.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выполнять чертеж.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F9184B" w:rsidRPr="0005041E" w:rsidTr="00804F35">
        <w:trPr>
          <w:trHeight w:val="330"/>
        </w:trPr>
        <w:tc>
          <w:tcPr>
            <w:tcW w:w="675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знаний </w:t>
            </w:r>
            <w:proofErr w:type="spell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геометриче-ского</w:t>
            </w:r>
            <w:proofErr w:type="spell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точек к решению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184B" w:rsidRPr="0005041E" w:rsidRDefault="00F9184B" w:rsidP="0080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383" w:type="dxa"/>
            <w:vMerge/>
          </w:tcPr>
          <w:p w:rsidR="00F9184B" w:rsidRPr="0005041E" w:rsidRDefault="00F9184B" w:rsidP="0080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F9184B" w:rsidRPr="0005041E" w:rsidRDefault="00F9184B" w:rsidP="00F91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33E5" w:rsidRDefault="001633E5"/>
    <w:sectPr w:rsidR="001633E5" w:rsidSect="00804F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3341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A7CA6"/>
    <w:rsid w:val="007B1BD3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4F35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41E6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646526E"/>
  <w15:docId w15:val="{C6D22733-7454-423A-B058-C2EF984E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3.emf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image" Target="media/image12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image" Target="media/image11.png"/><Relationship Id="rId10" Type="http://schemas.openxmlformats.org/officeDocument/2006/relationships/image" Target="media/image2.emf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Zina Alieva</cp:lastModifiedBy>
  <cp:revision>6</cp:revision>
  <cp:lastPrinted>2019-01-04T11:27:00Z</cp:lastPrinted>
  <dcterms:created xsi:type="dcterms:W3CDTF">2018-09-27T12:33:00Z</dcterms:created>
  <dcterms:modified xsi:type="dcterms:W3CDTF">2023-09-18T19:01:00Z</dcterms:modified>
</cp:coreProperties>
</file>